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EA1A5F" w:rsidRDefault="00E13AF8" w:rsidP="00972B5B">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D335CC" w:rsidRDefault="00D335CC" w:rsidP="005A7467"/>
    <w:p w:rsidR="00485B76" w:rsidRDefault="00485B76" w:rsidP="0034577A"/>
    <w:p w:rsidR="00911403" w:rsidRDefault="00911403" w:rsidP="00DC4CE9"/>
    <w:p w:rsidR="00440E6A" w:rsidRDefault="00440E6A" w:rsidP="00891914"/>
    <w:p w:rsidR="008F42D6" w:rsidRDefault="008521B5" w:rsidP="00F44B4D">
      <w:pPr>
        <w:rPr>
          <w:bCs/>
        </w:rPr>
      </w:pPr>
      <w:r>
        <w:rPr>
          <w:bCs/>
        </w:rPr>
        <w:t xml:space="preserve">   </w:t>
      </w:r>
    </w:p>
    <w:p w:rsidR="00972B5B" w:rsidRDefault="00972B5B" w:rsidP="00F44B4D">
      <w:pPr>
        <w:rPr>
          <w:bCs/>
        </w:rPr>
      </w:pPr>
    </w:p>
    <w:p w:rsidR="00972B5B" w:rsidRDefault="00972B5B" w:rsidP="00F44B4D">
      <w:pPr>
        <w:rPr>
          <w:bCs/>
        </w:rPr>
      </w:pPr>
    </w:p>
    <w:p w:rsidR="00972B5B" w:rsidRDefault="00972B5B" w:rsidP="00F44B4D">
      <w:pPr>
        <w:rPr>
          <w:bCs/>
        </w:rPr>
      </w:pPr>
    </w:p>
    <w:p w:rsidR="00972B5B" w:rsidRDefault="00972B5B" w:rsidP="00F44B4D">
      <w:pPr>
        <w:rPr>
          <w:bCs/>
        </w:rPr>
      </w:pPr>
    </w:p>
    <w:p w:rsidR="00972B5B" w:rsidRDefault="00972B5B" w:rsidP="00F44B4D">
      <w:pPr>
        <w:rPr>
          <w:bCs/>
        </w:rPr>
      </w:pPr>
    </w:p>
    <w:p w:rsidR="00972B5B" w:rsidRDefault="00972B5B" w:rsidP="00F44B4D">
      <w:pPr>
        <w:rPr>
          <w:bCs/>
        </w:rPr>
      </w:pPr>
    </w:p>
    <w:p w:rsidR="00972B5B" w:rsidRDefault="00972B5B" w:rsidP="00F44B4D">
      <w:pPr>
        <w:rPr>
          <w:bCs/>
        </w:rPr>
      </w:pPr>
    </w:p>
    <w:p w:rsidR="00972B5B" w:rsidRDefault="00972B5B" w:rsidP="00F44B4D">
      <w:pPr>
        <w:rPr>
          <w:bCs/>
        </w:rPr>
      </w:pPr>
    </w:p>
    <w:p w:rsidR="00972B5B" w:rsidRDefault="00972B5B" w:rsidP="00F44B4D"/>
    <w:p w:rsidR="00F50C2E" w:rsidRDefault="00F50C2E" w:rsidP="00915B7D">
      <w:pPr>
        <w:jc w:val="center"/>
        <w:rPr>
          <w:bCs/>
        </w:rPr>
      </w:pPr>
    </w:p>
    <w:p w:rsidR="00F50C2E" w:rsidRDefault="00F50C2E" w:rsidP="00915B7D">
      <w:pPr>
        <w:jc w:val="center"/>
        <w:rPr>
          <w:bCs/>
        </w:rPr>
      </w:pPr>
    </w:p>
    <w:p w:rsidR="00F50C2E" w:rsidRDefault="00F50C2E" w:rsidP="00915B7D">
      <w:pPr>
        <w:jc w:val="center"/>
        <w:rPr>
          <w:bCs/>
        </w:rPr>
      </w:pPr>
    </w:p>
    <w:p w:rsidR="00F50C2E" w:rsidRPr="005A22C3" w:rsidRDefault="00F50C2E"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EA1A5F" w:rsidRPr="00EA1A5F">
        <w:rPr>
          <w:sz w:val="26"/>
          <w:szCs w:val="26"/>
        </w:rPr>
        <w:t>поставку источников бесперебойного электропитания</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972B5B" w:rsidRPr="00972B5B">
        <w:rPr>
          <w:iCs/>
        </w:rPr>
        <w:t>06</w:t>
      </w:r>
      <w:bookmarkStart w:id="0" w:name="_GoBack"/>
      <w:bookmarkEnd w:id="0"/>
      <w:r w:rsidRPr="00F84878">
        <w:rPr>
          <w:iCs/>
        </w:rPr>
        <w:t xml:space="preserve">» </w:t>
      </w:r>
      <w:r w:rsidR="00D335CC">
        <w:rPr>
          <w:iCs/>
        </w:rPr>
        <w:t>декабря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EA1A5F" w:rsidRDefault="00EA1A5F" w:rsidP="00915B7D">
      <w:pPr>
        <w:pStyle w:val="rvps1"/>
      </w:pPr>
    </w:p>
    <w:p w:rsidR="00915B7D" w:rsidRDefault="00915B7D" w:rsidP="0005731D">
      <w:pPr>
        <w:pStyle w:val="rvps1"/>
        <w:jc w:val="left"/>
      </w:pPr>
    </w:p>
    <w:p w:rsidR="00DC4CE9" w:rsidRDefault="00DC4CE9" w:rsidP="0005731D">
      <w:pPr>
        <w:pStyle w:val="rvps1"/>
        <w:jc w:val="left"/>
      </w:pPr>
    </w:p>
    <w:p w:rsidR="00DC4CE9" w:rsidRDefault="00DC4CE9" w:rsidP="0005731D">
      <w:pPr>
        <w:pStyle w:val="rvps1"/>
        <w:jc w:val="left"/>
      </w:pPr>
    </w:p>
    <w:p w:rsidR="00972B5B" w:rsidRDefault="00972B5B" w:rsidP="0005731D">
      <w:pPr>
        <w:pStyle w:val="rvps1"/>
        <w:jc w:val="left"/>
      </w:pPr>
    </w:p>
    <w:p w:rsidR="008E3D43" w:rsidRDefault="008E3D43" w:rsidP="00915B7D">
      <w:pPr>
        <w:rPr>
          <w:b/>
          <w:color w:val="FF0000"/>
        </w:rPr>
      </w:pPr>
    </w:p>
    <w:p w:rsidR="008C4A51" w:rsidRDefault="008C4A51"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C06AA0">
          <w:rPr>
            <w:noProof/>
            <w:webHidden/>
          </w:rPr>
          <w:t>3</w:t>
        </w:r>
        <w:r w:rsidRPr="00742F11">
          <w:rPr>
            <w:noProof/>
            <w:webHidden/>
          </w:rPr>
          <w:fldChar w:fldCharType="end"/>
        </w:r>
      </w:hyperlink>
    </w:p>
    <w:p w:rsidR="00915B7D" w:rsidRPr="00742F11" w:rsidRDefault="00C06AA0"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C06AA0"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C06AA0"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C06AA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C06AA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C06AA0"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C06AA0"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C06AA0"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C06AA0"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3111ED">
        <w:rPr>
          <w:b/>
        </w:rPr>
        <w:t>поставку</w:t>
      </w:r>
      <w:r w:rsidR="003111ED" w:rsidRPr="00686B30">
        <w:rPr>
          <w:b/>
        </w:rPr>
        <w:t xml:space="preserve"> </w:t>
      </w:r>
      <w:r w:rsidR="003111ED">
        <w:rPr>
          <w:b/>
        </w:rPr>
        <w:t>источников бесперебойного электропитания</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3111ED"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85102" w:rsidRDefault="003111ED" w:rsidP="00585102">
            <w:pPr>
              <w:autoSpaceDE w:val="0"/>
              <w:autoSpaceDN w:val="0"/>
              <w:adjustRightInd w:val="0"/>
              <w:jc w:val="both"/>
            </w:pPr>
            <w:r>
              <w:t>Хайруллин Радик Хакимович</w:t>
            </w:r>
          </w:p>
          <w:p w:rsidR="00915B7D" w:rsidRPr="000D04FC" w:rsidRDefault="00585102" w:rsidP="00585102">
            <w:pPr>
              <w:autoSpaceDE w:val="0"/>
              <w:autoSpaceDN w:val="0"/>
              <w:adjustRightInd w:val="0"/>
              <w:jc w:val="both"/>
            </w:pPr>
            <w:r w:rsidRPr="00B42DA3">
              <w:t>т</w:t>
            </w:r>
            <w:r>
              <w:t>ел</w:t>
            </w:r>
            <w:r w:rsidRPr="000D04FC">
              <w:t xml:space="preserve">. </w:t>
            </w:r>
            <w:r w:rsidRPr="000D04FC">
              <w:rPr>
                <w:bCs/>
              </w:rPr>
              <w:t>+ 7</w:t>
            </w:r>
            <w:r w:rsidR="003111ED" w:rsidRPr="000D04FC">
              <w:t xml:space="preserve"> (347) 2215874</w:t>
            </w:r>
            <w:r w:rsidRPr="000D04FC">
              <w:t xml:space="preserve">, </w:t>
            </w:r>
            <w:r w:rsidRPr="0053230E">
              <w:rPr>
                <w:rFonts w:eastAsia="Calibri"/>
                <w:bCs/>
                <w:color w:val="000000"/>
                <w:lang w:val="en-US"/>
              </w:rPr>
              <w:t>e</w:t>
            </w:r>
            <w:r w:rsidRPr="000D04FC">
              <w:rPr>
                <w:rFonts w:eastAsia="Calibri"/>
                <w:bCs/>
                <w:color w:val="000000"/>
              </w:rPr>
              <w:t>-</w:t>
            </w:r>
            <w:r w:rsidRPr="0053230E">
              <w:rPr>
                <w:rFonts w:eastAsia="Calibri"/>
                <w:bCs/>
                <w:color w:val="000000"/>
                <w:lang w:val="en-US"/>
              </w:rPr>
              <w:t>mail</w:t>
            </w:r>
            <w:r w:rsidRPr="000D04FC">
              <w:rPr>
                <w:rFonts w:eastAsia="Calibri"/>
                <w:bCs/>
                <w:color w:val="000000"/>
              </w:rPr>
              <w:t>:</w:t>
            </w:r>
            <w:r w:rsidRPr="000D04FC">
              <w:t xml:space="preserve"> </w:t>
            </w:r>
            <w:hyperlink r:id="rId14" w:history="1">
              <w:r w:rsidR="003111ED" w:rsidRPr="00C55517">
                <w:rPr>
                  <w:rStyle w:val="a5"/>
                  <w:lang w:val="en-US"/>
                </w:rPr>
                <w:t>r</w:t>
              </w:r>
              <w:r w:rsidR="003111ED" w:rsidRPr="000D04FC">
                <w:rPr>
                  <w:rStyle w:val="a5"/>
                </w:rPr>
                <w:t>.</w:t>
              </w:r>
              <w:r w:rsidR="003111ED" w:rsidRPr="00C55517">
                <w:rPr>
                  <w:rStyle w:val="a5"/>
                  <w:lang w:val="en-US"/>
                </w:rPr>
                <w:t>hairullin</w:t>
              </w:r>
              <w:r w:rsidR="003111ED" w:rsidRPr="000D04FC">
                <w:rPr>
                  <w:rStyle w:val="a5"/>
                </w:rPr>
                <w:t>@</w:t>
              </w:r>
              <w:r w:rsidR="003111ED" w:rsidRPr="00C55517">
                <w:rPr>
                  <w:rStyle w:val="a5"/>
                  <w:lang w:val="en-US"/>
                </w:rPr>
                <w:t>bashtel</w:t>
              </w:r>
              <w:r w:rsidR="003111ED" w:rsidRPr="000D04FC">
                <w:rPr>
                  <w:rStyle w:val="a5"/>
                </w:rPr>
                <w:t>.</w:t>
              </w:r>
              <w:proofErr w:type="spellStart"/>
              <w:r w:rsidR="003111ED" w:rsidRPr="00C55517">
                <w:rPr>
                  <w:rStyle w:val="a5"/>
                  <w:lang w:val="en-US"/>
                </w:rPr>
                <w:t>ru</w:t>
              </w:r>
              <w:proofErr w:type="spellEnd"/>
            </w:hyperlink>
            <w:r w:rsidR="003111ED" w:rsidRPr="000D04FC">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3111ED">
              <w:rPr>
                <w:b/>
              </w:rPr>
              <w:t>поставку</w:t>
            </w:r>
            <w:r w:rsidR="003111ED" w:rsidRPr="00686B30">
              <w:rPr>
                <w:b/>
              </w:rPr>
              <w:t xml:space="preserve"> </w:t>
            </w:r>
            <w:r w:rsidR="003111ED">
              <w:rPr>
                <w:b/>
              </w:rPr>
              <w:t>источников бесперебойного электропитания</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0D04FC" w:rsidP="000C1D31">
            <w:pPr>
              <w:pStyle w:val="Default"/>
              <w:jc w:val="both"/>
              <w:rPr>
                <w:iCs/>
                <w:color w:val="auto"/>
                <w:sz w:val="10"/>
                <w:szCs w:val="10"/>
              </w:rPr>
            </w:pPr>
            <w:r w:rsidRPr="00435729">
              <w:t>4</w:t>
            </w:r>
            <w:r>
              <w:rPr>
                <w:lang w:val="en-US"/>
              </w:rPr>
              <w:t> </w:t>
            </w:r>
            <w:r w:rsidRPr="00435729">
              <w:t>682</w:t>
            </w:r>
            <w:r>
              <w:rPr>
                <w:lang w:val="en-US"/>
              </w:rPr>
              <w:t> </w:t>
            </w:r>
            <w:r>
              <w:t>440,</w:t>
            </w:r>
            <w:r w:rsidRPr="00435729">
              <w:t>00</w:t>
            </w:r>
            <w:r w:rsidRPr="00422567">
              <w:t xml:space="preserve"> (</w:t>
            </w:r>
            <w:r>
              <w:t>четыре миллиона шестьсот восемьдесят две тысячи четыреста сорок) рублей 0</w:t>
            </w:r>
            <w:r w:rsidRPr="00422567">
              <w:t xml:space="preserve">0 копеек, в том числе НДС 18% в размере </w:t>
            </w:r>
            <w:r>
              <w:t>714 270,51</w:t>
            </w:r>
            <w:r w:rsidRPr="00422567">
              <w:t xml:space="preserve"> (</w:t>
            </w:r>
            <w:r>
              <w:t>семьсот четырнадцать тысяч двести семьдесят) рублей 51 копейка</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3111ED">
            <w:pPr>
              <w:pStyle w:val="Default"/>
              <w:rPr>
                <w:iCs/>
              </w:rPr>
            </w:pPr>
            <w:r w:rsidRPr="00F84878">
              <w:rPr>
                <w:iCs/>
              </w:rPr>
              <w:t xml:space="preserve"> </w:t>
            </w:r>
            <w:r w:rsidR="00D02223">
              <w:rPr>
                <w:iCs/>
              </w:rPr>
              <w:t xml:space="preserve">не позднее </w:t>
            </w:r>
            <w:r w:rsidRPr="00F84878">
              <w:rPr>
                <w:iCs/>
              </w:rPr>
              <w:t>«</w:t>
            </w:r>
            <w:r w:rsidR="003111ED">
              <w:rPr>
                <w:iCs/>
              </w:rPr>
              <w:t>12</w:t>
            </w:r>
            <w:r w:rsidRPr="00F84878">
              <w:rPr>
                <w:iCs/>
              </w:rPr>
              <w:t xml:space="preserve">» </w:t>
            </w:r>
            <w:r w:rsidR="00DA66B3">
              <w:rPr>
                <w:iCs/>
              </w:rPr>
              <w:t>дека</w:t>
            </w:r>
            <w:r w:rsidR="008831F4">
              <w:rPr>
                <w:iCs/>
              </w:rPr>
              <w:t>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06AA0">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C06AA0">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C06AA0"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C06AA0"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3111ED" w:rsidRDefault="003111ED" w:rsidP="003111ED">
            <w:pPr>
              <w:autoSpaceDE w:val="0"/>
              <w:autoSpaceDN w:val="0"/>
              <w:adjustRightInd w:val="0"/>
              <w:jc w:val="both"/>
            </w:pPr>
            <w:r>
              <w:t>Хайруллин Радик Хакимович</w:t>
            </w:r>
          </w:p>
          <w:p w:rsidR="00915B7D" w:rsidRPr="00C06AA0" w:rsidRDefault="003111ED" w:rsidP="003111ED">
            <w:pPr>
              <w:autoSpaceDE w:val="0"/>
              <w:autoSpaceDN w:val="0"/>
              <w:adjustRightInd w:val="0"/>
              <w:jc w:val="both"/>
              <w:rPr>
                <w:lang w:val="en-US"/>
              </w:rPr>
            </w:pPr>
            <w:r w:rsidRPr="00B42DA3">
              <w:t>т</w:t>
            </w:r>
            <w:r>
              <w:t>ел</w:t>
            </w:r>
            <w:r w:rsidRPr="00C06AA0">
              <w:rPr>
                <w:lang w:val="en-US"/>
              </w:rPr>
              <w:t xml:space="preserve">. </w:t>
            </w:r>
            <w:r w:rsidRPr="00C06AA0">
              <w:rPr>
                <w:bCs/>
                <w:lang w:val="en-US"/>
              </w:rPr>
              <w:t>+ 7</w:t>
            </w:r>
            <w:r w:rsidRPr="00C06AA0">
              <w:rPr>
                <w:lang w:val="en-US"/>
              </w:rPr>
              <w:t xml:space="preserve"> (347) 2215874, </w:t>
            </w:r>
            <w:r w:rsidRPr="0053230E">
              <w:rPr>
                <w:rFonts w:eastAsia="Calibri"/>
                <w:bCs/>
                <w:color w:val="000000"/>
                <w:lang w:val="en-US"/>
              </w:rPr>
              <w:t>e</w:t>
            </w:r>
            <w:r w:rsidRPr="00C06AA0">
              <w:rPr>
                <w:rFonts w:eastAsia="Calibri"/>
                <w:bCs/>
                <w:color w:val="000000"/>
                <w:lang w:val="en-US"/>
              </w:rPr>
              <w:t>-</w:t>
            </w:r>
            <w:r w:rsidRPr="0053230E">
              <w:rPr>
                <w:rFonts w:eastAsia="Calibri"/>
                <w:bCs/>
                <w:color w:val="000000"/>
                <w:lang w:val="en-US"/>
              </w:rPr>
              <w:t>mail</w:t>
            </w:r>
            <w:r w:rsidRPr="00C06AA0">
              <w:rPr>
                <w:rFonts w:eastAsia="Calibri"/>
                <w:bCs/>
                <w:color w:val="000000"/>
                <w:lang w:val="en-US"/>
              </w:rPr>
              <w:t>:</w:t>
            </w:r>
            <w:r w:rsidRPr="00C06AA0">
              <w:rPr>
                <w:lang w:val="en-US"/>
              </w:rPr>
              <w:t xml:space="preserve"> </w:t>
            </w:r>
            <w:hyperlink r:id="rId25" w:history="1">
              <w:r w:rsidRPr="00C55517">
                <w:rPr>
                  <w:rStyle w:val="a5"/>
                  <w:lang w:val="en-US"/>
                </w:rPr>
                <w:t>r</w:t>
              </w:r>
              <w:r w:rsidRPr="00C06AA0">
                <w:rPr>
                  <w:rStyle w:val="a5"/>
                  <w:lang w:val="en-US"/>
                </w:rPr>
                <w:t>.</w:t>
              </w:r>
              <w:r w:rsidRPr="00C55517">
                <w:rPr>
                  <w:rStyle w:val="a5"/>
                  <w:lang w:val="en-US"/>
                </w:rPr>
                <w:t>hairullin</w:t>
              </w:r>
              <w:r w:rsidRPr="00C06AA0">
                <w:rPr>
                  <w:rStyle w:val="a5"/>
                  <w:lang w:val="en-US"/>
                </w:rPr>
                <w:t>@</w:t>
              </w:r>
              <w:r w:rsidRPr="00C55517">
                <w:rPr>
                  <w:rStyle w:val="a5"/>
                  <w:lang w:val="en-US"/>
                </w:rPr>
                <w:t>bashtel</w:t>
              </w:r>
              <w:r w:rsidRPr="00C06AA0">
                <w:rPr>
                  <w:rStyle w:val="a5"/>
                  <w:lang w:val="en-US"/>
                </w:rPr>
                <w:t>.</w:t>
              </w:r>
              <w:r w:rsidRPr="00C55517">
                <w:rPr>
                  <w:rStyle w:val="a5"/>
                  <w:lang w:val="en-US"/>
                </w:rPr>
                <w:t>ru</w:t>
              </w:r>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C06AA0" w:rsidRDefault="00915B7D" w:rsidP="00DE184D">
            <w:pPr>
              <w:pStyle w:val="rvps1"/>
              <w:numPr>
                <w:ilvl w:val="0"/>
                <w:numId w:val="3"/>
              </w:numPr>
              <w:tabs>
                <w:tab w:val="left" w:pos="0"/>
              </w:tabs>
              <w:ind w:left="0" w:firstLine="0"/>
              <w:jc w:val="left"/>
              <w:rPr>
                <w:lang w:val="en-US"/>
              </w:rPr>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3111ED" w:rsidRDefault="003111ED" w:rsidP="003111ED">
            <w:pPr>
              <w:pStyle w:val="a6"/>
              <w:widowControl w:val="0"/>
              <w:autoSpaceDE w:val="0"/>
              <w:autoSpaceDN w:val="0"/>
              <w:adjustRightInd w:val="0"/>
              <w:ind w:left="0"/>
              <w:rPr>
                <w:szCs w:val="26"/>
              </w:rPr>
            </w:pPr>
            <w:r>
              <w:rPr>
                <w:szCs w:val="26"/>
              </w:rPr>
              <w:t>Общество с ограниченной ответственностью «КРОНАР»</w:t>
            </w:r>
          </w:p>
          <w:p w:rsidR="00915B7D" w:rsidRPr="00DA66B3" w:rsidRDefault="003111ED" w:rsidP="003111ED">
            <w:pPr>
              <w:pStyle w:val="a6"/>
              <w:widowControl w:val="0"/>
              <w:autoSpaceDE w:val="0"/>
              <w:autoSpaceDN w:val="0"/>
              <w:adjustRightInd w:val="0"/>
              <w:ind w:left="0"/>
              <w:rPr>
                <w:szCs w:val="26"/>
              </w:rPr>
            </w:pPr>
            <w:r>
              <w:rPr>
                <w:szCs w:val="26"/>
              </w:rPr>
              <w:t>(ООО «КРОНАР</w:t>
            </w:r>
            <w:r w:rsidRPr="00F640DE">
              <w:rPr>
                <w:szCs w:val="26"/>
              </w:rPr>
              <w:t>»</w:t>
            </w:r>
            <w:r>
              <w:rPr>
                <w:szCs w:val="26"/>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3111ED" w:rsidP="008E3617">
            <w:pPr>
              <w:rPr>
                <w:color w:val="FF0000"/>
              </w:rPr>
            </w:pPr>
            <w:r>
              <w:t>107207, РФ, г. Москва, Щелковское шоссе, д. 77, стр. 1</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DA66B3" w:rsidRPr="00F84878">
              <w:rPr>
                <w:iCs/>
              </w:rPr>
              <w:t>«</w:t>
            </w:r>
            <w:r w:rsidR="003111ED">
              <w:rPr>
                <w:iCs/>
              </w:rPr>
              <w:t>12</w:t>
            </w:r>
            <w:r w:rsidR="00DA66B3" w:rsidRPr="00F84878">
              <w:rPr>
                <w:iCs/>
              </w:rPr>
              <w:t xml:space="preserve">» </w:t>
            </w:r>
            <w:r w:rsidR="00DA66B3">
              <w:rPr>
                <w:iCs/>
              </w:rPr>
              <w:t>декабря</w:t>
            </w:r>
            <w:r w:rsidR="008831F4">
              <w:rPr>
                <w:iCs/>
              </w:rPr>
              <w:t xml:space="preserve">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335CC"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3111ED">
              <w:rPr>
                <w:b/>
              </w:rPr>
              <w:t>поставку</w:t>
            </w:r>
            <w:r w:rsidR="003111ED" w:rsidRPr="00686B30">
              <w:rPr>
                <w:b/>
              </w:rPr>
              <w:t xml:space="preserve"> </w:t>
            </w:r>
            <w:r w:rsidR="003111ED">
              <w:rPr>
                <w:b/>
              </w:rPr>
              <w:t>источников бесперебойного электропитания</w:t>
            </w:r>
          </w:p>
          <w:p w:rsidR="006564CE" w:rsidRDefault="006564CE" w:rsidP="00907BCE">
            <w:pPr>
              <w:pStyle w:val="Default"/>
              <w:jc w:val="both"/>
            </w:pP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0D04FC" w:rsidP="007D7270">
            <w:pPr>
              <w:ind w:firstLine="34"/>
              <w:jc w:val="both"/>
            </w:pPr>
            <w:r w:rsidRPr="00435729">
              <w:t>4</w:t>
            </w:r>
            <w:r>
              <w:rPr>
                <w:lang w:val="en-US"/>
              </w:rPr>
              <w:t> </w:t>
            </w:r>
            <w:r w:rsidRPr="00435729">
              <w:t>682</w:t>
            </w:r>
            <w:r>
              <w:rPr>
                <w:lang w:val="en-US"/>
              </w:rPr>
              <w:t> </w:t>
            </w:r>
            <w:r>
              <w:t>440,</w:t>
            </w:r>
            <w:r w:rsidRPr="00435729">
              <w:t>00</w:t>
            </w:r>
            <w:r w:rsidRPr="00422567">
              <w:t xml:space="preserve"> (</w:t>
            </w:r>
            <w:r>
              <w:t>четыре миллиона шестьсот восемьдесят две тысячи четыреста сорок) рублей 0</w:t>
            </w:r>
            <w:r w:rsidRPr="00422567">
              <w:t xml:space="preserve">0 копеек, в том числе НДС 18% в размере </w:t>
            </w:r>
            <w:r>
              <w:t>714 270,51</w:t>
            </w:r>
            <w:r w:rsidRPr="00422567">
              <w:t xml:space="preserve"> (</w:t>
            </w:r>
            <w:r>
              <w:t>семьсот четырнадцать тысяч двести семьдесят) рублей 51 копейка</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C06AA0">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C06AA0">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C06AA0">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C06AA0">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C06AA0">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C06AA0">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2"/>
  </w:num>
  <w:num w:numId="3">
    <w:abstractNumId w:val="20"/>
  </w:num>
  <w:num w:numId="4">
    <w:abstractNumId w:val="32"/>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 w:numId="28">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04FC"/>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B5750"/>
    <w:rsid w:val="001C0801"/>
    <w:rsid w:val="001C0A08"/>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67BE"/>
    <w:rsid w:val="003051B1"/>
    <w:rsid w:val="00306AEE"/>
    <w:rsid w:val="003111ED"/>
    <w:rsid w:val="00316457"/>
    <w:rsid w:val="0032545C"/>
    <w:rsid w:val="0032605E"/>
    <w:rsid w:val="0033461A"/>
    <w:rsid w:val="003366DA"/>
    <w:rsid w:val="00341880"/>
    <w:rsid w:val="00344AAA"/>
    <w:rsid w:val="0034577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343E"/>
    <w:rsid w:val="004B39A5"/>
    <w:rsid w:val="004B7AEE"/>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2AF2"/>
    <w:rsid w:val="005647A3"/>
    <w:rsid w:val="00566240"/>
    <w:rsid w:val="00570A15"/>
    <w:rsid w:val="00570A1E"/>
    <w:rsid w:val="0057106F"/>
    <w:rsid w:val="00571C96"/>
    <w:rsid w:val="005821EF"/>
    <w:rsid w:val="005850CE"/>
    <w:rsid w:val="00585102"/>
    <w:rsid w:val="00585161"/>
    <w:rsid w:val="00586B77"/>
    <w:rsid w:val="00592535"/>
    <w:rsid w:val="00593906"/>
    <w:rsid w:val="0059402E"/>
    <w:rsid w:val="00597D2D"/>
    <w:rsid w:val="005A06C4"/>
    <w:rsid w:val="005A6699"/>
    <w:rsid w:val="005A7467"/>
    <w:rsid w:val="005B27D4"/>
    <w:rsid w:val="005C2668"/>
    <w:rsid w:val="005C4BAD"/>
    <w:rsid w:val="005C68D7"/>
    <w:rsid w:val="005D6E58"/>
    <w:rsid w:val="005E1035"/>
    <w:rsid w:val="005E3247"/>
    <w:rsid w:val="005E69D1"/>
    <w:rsid w:val="005F11E9"/>
    <w:rsid w:val="005F3678"/>
    <w:rsid w:val="005F5AD8"/>
    <w:rsid w:val="005F699D"/>
    <w:rsid w:val="00600917"/>
    <w:rsid w:val="006030D0"/>
    <w:rsid w:val="006075C6"/>
    <w:rsid w:val="00610F3B"/>
    <w:rsid w:val="0062020E"/>
    <w:rsid w:val="00627C93"/>
    <w:rsid w:val="00640979"/>
    <w:rsid w:val="006412EB"/>
    <w:rsid w:val="00641690"/>
    <w:rsid w:val="00652523"/>
    <w:rsid w:val="006564CE"/>
    <w:rsid w:val="00657DEF"/>
    <w:rsid w:val="0066136A"/>
    <w:rsid w:val="00663E5F"/>
    <w:rsid w:val="006659F4"/>
    <w:rsid w:val="006715B9"/>
    <w:rsid w:val="00672FD3"/>
    <w:rsid w:val="00676E38"/>
    <w:rsid w:val="006770A5"/>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4D58"/>
    <w:rsid w:val="00706E74"/>
    <w:rsid w:val="007076E5"/>
    <w:rsid w:val="00707D7A"/>
    <w:rsid w:val="00713C3E"/>
    <w:rsid w:val="00725288"/>
    <w:rsid w:val="00730A7A"/>
    <w:rsid w:val="00731BF1"/>
    <w:rsid w:val="0073335D"/>
    <w:rsid w:val="00735BF7"/>
    <w:rsid w:val="00737198"/>
    <w:rsid w:val="00740825"/>
    <w:rsid w:val="00742F11"/>
    <w:rsid w:val="007458A1"/>
    <w:rsid w:val="00752A4C"/>
    <w:rsid w:val="00752CB9"/>
    <w:rsid w:val="00753959"/>
    <w:rsid w:val="007548EE"/>
    <w:rsid w:val="0076432A"/>
    <w:rsid w:val="0076713E"/>
    <w:rsid w:val="007672F0"/>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2528"/>
    <w:rsid w:val="007F3DCE"/>
    <w:rsid w:val="008016F0"/>
    <w:rsid w:val="0080386E"/>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61D2E"/>
    <w:rsid w:val="008641B1"/>
    <w:rsid w:val="00866883"/>
    <w:rsid w:val="0086738F"/>
    <w:rsid w:val="00867D64"/>
    <w:rsid w:val="0087114F"/>
    <w:rsid w:val="00881AA3"/>
    <w:rsid w:val="008831F4"/>
    <w:rsid w:val="00891914"/>
    <w:rsid w:val="008A3357"/>
    <w:rsid w:val="008B158B"/>
    <w:rsid w:val="008C011D"/>
    <w:rsid w:val="008C0EC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72B5B"/>
    <w:rsid w:val="00981CC0"/>
    <w:rsid w:val="00983279"/>
    <w:rsid w:val="00985DD2"/>
    <w:rsid w:val="009873FD"/>
    <w:rsid w:val="00987D62"/>
    <w:rsid w:val="00987F8F"/>
    <w:rsid w:val="00990BA7"/>
    <w:rsid w:val="00990EAB"/>
    <w:rsid w:val="00991390"/>
    <w:rsid w:val="00992DA7"/>
    <w:rsid w:val="00993D54"/>
    <w:rsid w:val="0099464B"/>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69"/>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BF5F9B"/>
    <w:rsid w:val="00C04168"/>
    <w:rsid w:val="00C04268"/>
    <w:rsid w:val="00C06AA0"/>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335CC"/>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A66B3"/>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1A5F"/>
    <w:rsid w:val="00EA5444"/>
    <w:rsid w:val="00EB0214"/>
    <w:rsid w:val="00EB2727"/>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12BE"/>
    <w:rsid w:val="00F13138"/>
    <w:rsid w:val="00F3201D"/>
    <w:rsid w:val="00F334FE"/>
    <w:rsid w:val="00F4196A"/>
    <w:rsid w:val="00F43ADC"/>
    <w:rsid w:val="00F43CB1"/>
    <w:rsid w:val="00F44B4D"/>
    <w:rsid w:val="00F4795F"/>
    <w:rsid w:val="00F50C2E"/>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r.hairulli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r.hair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F9F67-5C0B-4B90-A954-D910EE7AF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16</Pages>
  <Words>4249</Words>
  <Characters>24223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137</cp:revision>
  <cp:lastPrinted>2017-12-06T11:21:00Z</cp:lastPrinted>
  <dcterms:created xsi:type="dcterms:W3CDTF">2017-07-20T07:15:00Z</dcterms:created>
  <dcterms:modified xsi:type="dcterms:W3CDTF">2017-12-06T11:21:00Z</dcterms:modified>
</cp:coreProperties>
</file>